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D7B54DF" w:rsidR="00533FAA" w:rsidRPr="001E0107"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E0107">
        <w:rPr>
          <w:rFonts w:cstheme="minorHAnsi"/>
          <w:color w:val="000000" w:themeColor="text1"/>
          <w:sz w:val="20"/>
          <w:szCs w:val="20"/>
        </w:rPr>
        <w:t xml:space="preserve">ZAŁĄCZNIK NR </w:t>
      </w:r>
      <w:r w:rsidR="00EF6F17" w:rsidRPr="001E0107">
        <w:rPr>
          <w:rFonts w:cstheme="minorHAnsi"/>
          <w:color w:val="000000" w:themeColor="text1"/>
          <w:sz w:val="20"/>
          <w:szCs w:val="20"/>
        </w:rPr>
        <w:t>10</w:t>
      </w:r>
      <w:r w:rsidRPr="001E0107">
        <w:rPr>
          <w:rFonts w:cstheme="minorHAnsi"/>
          <w:color w:val="000000" w:themeColor="text1"/>
          <w:sz w:val="20"/>
          <w:szCs w:val="20"/>
        </w:rPr>
        <w:t xml:space="preserve"> DO SWZ</w:t>
      </w:r>
      <w:r w:rsidR="009A4EA9" w:rsidRPr="001E0107">
        <w:rPr>
          <w:rFonts w:cstheme="minorHAnsi"/>
          <w:color w:val="000000" w:themeColor="text1"/>
          <w:sz w:val="20"/>
          <w:szCs w:val="20"/>
        </w:rPr>
        <w:t xml:space="preserve">– </w:t>
      </w:r>
      <w:bookmarkEnd w:id="0"/>
      <w:bookmarkEnd w:id="1"/>
      <w:r w:rsidR="003760F3" w:rsidRPr="001E0107">
        <w:rPr>
          <w:rFonts w:cstheme="minorHAnsi"/>
          <w:color w:val="000000" w:themeColor="text1"/>
          <w:sz w:val="20"/>
          <w:szCs w:val="20"/>
        </w:rPr>
        <w:t>OŚWIADCZENIE W SPRAWIE ZEZWOLENIA NA WYTWARZANIE ODPADÓW</w:t>
      </w:r>
    </w:p>
    <w:p w14:paraId="2AAE3FB5" w14:textId="61E5B7BD" w:rsidR="00A473BE" w:rsidRPr="001E0107"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Pr="001E0107"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1E0107" w14:paraId="434F6413" w14:textId="77777777" w:rsidTr="00345526">
        <w:trPr>
          <w:trHeight w:val="1820"/>
        </w:trPr>
        <w:tc>
          <w:tcPr>
            <w:tcW w:w="3965" w:type="dxa"/>
            <w:tcBorders>
              <w:right w:val="single" w:sz="4" w:space="0" w:color="auto"/>
            </w:tcBorders>
          </w:tcPr>
          <w:p w14:paraId="75D4A5B2" w14:textId="77777777" w:rsidR="001068D7" w:rsidRPr="001E0107" w:rsidRDefault="001068D7" w:rsidP="00345526">
            <w:pPr>
              <w:ind w:right="28"/>
              <w:jc w:val="left"/>
              <w:rPr>
                <w:rFonts w:asciiTheme="minorHAnsi" w:hAnsiTheme="minorHAnsi" w:cstheme="minorHAnsi"/>
                <w:b/>
                <w:i/>
                <w:iCs/>
                <w:sz w:val="20"/>
                <w:u w:val="single"/>
              </w:rPr>
            </w:pPr>
            <w:r w:rsidRPr="001E0107">
              <w:rPr>
                <w:rFonts w:asciiTheme="minorHAnsi" w:hAnsiTheme="minorHAnsi" w:cstheme="minorHAnsi"/>
                <w:b/>
                <w:i/>
                <w:iCs/>
                <w:sz w:val="20"/>
                <w:u w:val="single"/>
              </w:rPr>
              <w:t>Wykonawca</w:t>
            </w:r>
          </w:p>
          <w:p w14:paraId="79E5977F" w14:textId="77777777" w:rsidR="001068D7" w:rsidRPr="001E0107" w:rsidRDefault="001068D7" w:rsidP="00345526">
            <w:pPr>
              <w:ind w:right="28"/>
              <w:jc w:val="left"/>
              <w:rPr>
                <w:rFonts w:asciiTheme="minorHAnsi" w:hAnsiTheme="minorHAnsi" w:cstheme="minorHAnsi"/>
                <w:sz w:val="20"/>
              </w:rPr>
            </w:pPr>
          </w:p>
          <w:p w14:paraId="77F1CA76" w14:textId="77777777" w:rsidR="001068D7" w:rsidRPr="001E0107" w:rsidRDefault="001068D7" w:rsidP="00345526">
            <w:pPr>
              <w:ind w:right="28"/>
              <w:jc w:val="center"/>
              <w:rPr>
                <w:rFonts w:asciiTheme="minorHAnsi" w:hAnsiTheme="minorHAnsi" w:cstheme="minorHAnsi"/>
                <w:sz w:val="20"/>
              </w:rPr>
            </w:pPr>
            <w:r w:rsidRPr="001E0107">
              <w:rPr>
                <w:rFonts w:asciiTheme="minorHAnsi" w:hAnsiTheme="minorHAnsi" w:cstheme="minorHAnsi"/>
                <w:sz w:val="20"/>
              </w:rPr>
              <w:t>…………………………………………………</w:t>
            </w:r>
          </w:p>
          <w:p w14:paraId="11F0FD4B" w14:textId="77777777" w:rsidR="001068D7" w:rsidRPr="001E0107" w:rsidRDefault="001068D7" w:rsidP="00345526">
            <w:pPr>
              <w:ind w:right="28"/>
              <w:jc w:val="center"/>
              <w:rPr>
                <w:rFonts w:asciiTheme="minorHAnsi" w:hAnsiTheme="minorHAnsi" w:cstheme="minorHAnsi"/>
                <w:sz w:val="20"/>
              </w:rPr>
            </w:pPr>
            <w:r w:rsidRPr="001E0107">
              <w:rPr>
                <w:rFonts w:asciiTheme="minorHAnsi" w:hAnsiTheme="minorHAnsi" w:cstheme="minorHAnsi"/>
                <w:sz w:val="20"/>
              </w:rPr>
              <w:t>……………………………………………….</w:t>
            </w:r>
          </w:p>
          <w:p w14:paraId="6531D36D" w14:textId="77777777" w:rsidR="001068D7" w:rsidRPr="001E0107" w:rsidRDefault="001068D7" w:rsidP="00345526">
            <w:pPr>
              <w:ind w:right="28"/>
              <w:jc w:val="center"/>
              <w:rPr>
                <w:rFonts w:asciiTheme="minorHAnsi" w:hAnsiTheme="minorHAnsi" w:cstheme="minorHAnsi"/>
                <w:i/>
                <w:sz w:val="20"/>
              </w:rPr>
            </w:pPr>
            <w:r w:rsidRPr="001E0107">
              <w:rPr>
                <w:rFonts w:asciiTheme="minorHAnsi" w:hAnsiTheme="minorHAnsi" w:cstheme="minorHAnsi"/>
                <w:i/>
                <w:sz w:val="20"/>
              </w:rPr>
              <w:t>Nazwa i adres</w:t>
            </w:r>
          </w:p>
          <w:p w14:paraId="4388EABE" w14:textId="77777777" w:rsidR="001068D7" w:rsidRPr="001E0107"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1E0107"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1E0107" w:rsidRDefault="001068D7" w:rsidP="00345526">
            <w:pPr>
              <w:spacing w:line="360" w:lineRule="auto"/>
              <w:rPr>
                <w:rFonts w:asciiTheme="minorHAnsi" w:eastAsiaTheme="majorEastAsia" w:hAnsiTheme="minorHAnsi" w:cstheme="minorHAnsi"/>
                <w:b/>
                <w:i/>
                <w:iCs/>
                <w:sz w:val="20"/>
                <w:u w:val="single"/>
              </w:rPr>
            </w:pPr>
            <w:r w:rsidRPr="001E0107">
              <w:rPr>
                <w:rFonts w:asciiTheme="minorHAnsi" w:eastAsiaTheme="majorEastAsia" w:hAnsiTheme="minorHAnsi" w:cstheme="minorHAnsi"/>
                <w:b/>
                <w:i/>
                <w:iCs/>
                <w:sz w:val="20"/>
                <w:u w:val="single"/>
              </w:rPr>
              <w:t xml:space="preserve">Zamawiający </w:t>
            </w:r>
          </w:p>
          <w:p w14:paraId="0B79D2BE" w14:textId="77777777" w:rsidR="001068D7" w:rsidRPr="001E0107" w:rsidRDefault="001068D7" w:rsidP="00345526">
            <w:pPr>
              <w:spacing w:before="120" w:after="120" w:line="240" w:lineRule="auto"/>
              <w:contextualSpacing/>
              <w:jc w:val="center"/>
              <w:rPr>
                <w:rFonts w:asciiTheme="minorHAnsi" w:eastAsia="Calibri" w:hAnsiTheme="minorHAnsi" w:cstheme="minorHAnsi"/>
                <w:b/>
                <w:sz w:val="20"/>
              </w:rPr>
            </w:pPr>
            <w:r w:rsidRPr="001E0107">
              <w:rPr>
                <w:rFonts w:asciiTheme="minorHAnsi" w:eastAsia="Calibri" w:hAnsiTheme="minorHAnsi" w:cstheme="minorHAnsi"/>
                <w:b/>
                <w:sz w:val="20"/>
              </w:rPr>
              <w:t>PGE Dystrybucja S.A.</w:t>
            </w:r>
          </w:p>
          <w:p w14:paraId="5B966D22" w14:textId="77777777" w:rsidR="001068D7" w:rsidRPr="001E0107" w:rsidRDefault="001068D7" w:rsidP="00345526">
            <w:pPr>
              <w:spacing w:before="120" w:after="120" w:line="240" w:lineRule="auto"/>
              <w:contextualSpacing/>
              <w:jc w:val="center"/>
              <w:rPr>
                <w:rFonts w:asciiTheme="minorHAnsi" w:eastAsia="Calibri" w:hAnsiTheme="minorHAnsi" w:cstheme="minorHAnsi"/>
                <w:sz w:val="20"/>
              </w:rPr>
            </w:pPr>
            <w:r w:rsidRPr="001E0107">
              <w:rPr>
                <w:rFonts w:asciiTheme="minorHAnsi" w:eastAsia="Calibri" w:hAnsiTheme="minorHAnsi" w:cstheme="minorHAnsi"/>
                <w:sz w:val="20"/>
              </w:rPr>
              <w:t>w imieniu i na rzecz której działa:</w:t>
            </w:r>
          </w:p>
          <w:p w14:paraId="34E58E57" w14:textId="2BEDC65C" w:rsidR="001068D7" w:rsidRPr="001E0107" w:rsidRDefault="001068D7" w:rsidP="00345526">
            <w:pPr>
              <w:spacing w:before="120" w:after="120" w:line="240" w:lineRule="auto"/>
              <w:contextualSpacing/>
              <w:jc w:val="center"/>
              <w:rPr>
                <w:rFonts w:asciiTheme="minorHAnsi" w:eastAsia="Calibri" w:hAnsiTheme="minorHAnsi" w:cstheme="minorHAnsi"/>
                <w:b/>
                <w:sz w:val="20"/>
              </w:rPr>
            </w:pPr>
            <w:r w:rsidRPr="001E0107">
              <w:rPr>
                <w:rFonts w:asciiTheme="minorHAnsi" w:eastAsia="Calibri" w:hAnsiTheme="minorHAnsi" w:cstheme="minorHAnsi"/>
                <w:b/>
                <w:sz w:val="20"/>
              </w:rPr>
              <w:t xml:space="preserve">PGE Dystrybucja S.A. Oddział </w:t>
            </w:r>
            <w:r w:rsidR="001807B1" w:rsidRPr="001E0107">
              <w:rPr>
                <w:rFonts w:asciiTheme="minorHAnsi" w:eastAsia="Calibri" w:hAnsiTheme="minorHAnsi" w:cstheme="minorHAnsi"/>
                <w:b/>
                <w:sz w:val="20"/>
              </w:rPr>
              <w:t>Białystok</w:t>
            </w:r>
          </w:p>
          <w:p w14:paraId="6592630A" w14:textId="67167486" w:rsidR="001068D7" w:rsidRPr="001E0107" w:rsidRDefault="001807B1" w:rsidP="00345526">
            <w:pPr>
              <w:spacing w:before="120" w:after="120" w:line="240" w:lineRule="auto"/>
              <w:contextualSpacing/>
              <w:jc w:val="center"/>
              <w:rPr>
                <w:rFonts w:asciiTheme="minorHAnsi" w:eastAsia="Calibri" w:hAnsiTheme="minorHAnsi" w:cstheme="minorHAnsi"/>
                <w:color w:val="000000"/>
                <w:sz w:val="20"/>
              </w:rPr>
            </w:pPr>
            <w:r w:rsidRPr="001E0107">
              <w:rPr>
                <w:rFonts w:asciiTheme="minorHAnsi" w:eastAsia="Calibri" w:hAnsiTheme="minorHAnsi" w:cstheme="minorHAnsi"/>
                <w:color w:val="000000"/>
                <w:sz w:val="20"/>
              </w:rPr>
              <w:t>ul. Elektryczna 13</w:t>
            </w:r>
          </w:p>
          <w:p w14:paraId="3BEE62C1" w14:textId="0E0938DA" w:rsidR="001068D7" w:rsidRPr="001E0107" w:rsidRDefault="001807B1" w:rsidP="00345526">
            <w:pPr>
              <w:spacing w:line="360" w:lineRule="auto"/>
              <w:jc w:val="center"/>
              <w:rPr>
                <w:rFonts w:asciiTheme="minorHAnsi" w:eastAsiaTheme="majorEastAsia" w:hAnsiTheme="minorHAnsi" w:cstheme="minorHAnsi"/>
                <w:i/>
                <w:iCs/>
                <w:sz w:val="20"/>
              </w:rPr>
            </w:pPr>
            <w:r w:rsidRPr="001E0107">
              <w:rPr>
                <w:rFonts w:asciiTheme="minorHAnsi" w:eastAsia="Calibri" w:hAnsiTheme="minorHAnsi" w:cstheme="minorHAnsi"/>
                <w:color w:val="000000"/>
                <w:sz w:val="20"/>
              </w:rPr>
              <w:t>15-950 Białystok</w:t>
            </w:r>
          </w:p>
        </w:tc>
      </w:tr>
    </w:tbl>
    <w:p w14:paraId="15C14C97" w14:textId="35B12963" w:rsidR="003760F3" w:rsidRPr="001E0107" w:rsidRDefault="003760F3" w:rsidP="00EF6F17">
      <w:pPr>
        <w:spacing w:before="120" w:line="276" w:lineRule="auto"/>
        <w:jc w:val="left"/>
        <w:outlineLvl w:val="0"/>
        <w:rPr>
          <w:rFonts w:asciiTheme="minorHAnsi" w:hAnsiTheme="minorHAnsi" w:cstheme="minorHAnsi"/>
          <w:b/>
          <w:sz w:val="20"/>
        </w:rPr>
      </w:pPr>
    </w:p>
    <w:p w14:paraId="23ACF4C0" w14:textId="624B0E2C" w:rsidR="00A473BE" w:rsidRPr="001E0107"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1E0107" w:rsidRDefault="003760F3" w:rsidP="00533FAA">
      <w:pPr>
        <w:tabs>
          <w:tab w:val="left" w:pos="1628"/>
        </w:tabs>
        <w:jc w:val="center"/>
        <w:rPr>
          <w:rFonts w:asciiTheme="minorHAnsi" w:hAnsiTheme="minorHAnsi" w:cstheme="minorHAnsi"/>
          <w:sz w:val="20"/>
        </w:rPr>
      </w:pPr>
      <w:r w:rsidRPr="001E0107">
        <w:rPr>
          <w:rFonts w:asciiTheme="minorHAnsi" w:hAnsiTheme="minorHAnsi" w:cstheme="minorHAnsi"/>
          <w:b/>
          <w:sz w:val="20"/>
        </w:rPr>
        <w:t>OŚWIADCZENIE W SPRAWIE ZEZWOLENIA NA WYTWARZANIE ODPADÓW</w:t>
      </w:r>
    </w:p>
    <w:p w14:paraId="10BBC6AA" w14:textId="2782FE1F" w:rsidR="003760F3" w:rsidRPr="001E0107" w:rsidRDefault="003760F3" w:rsidP="00533FAA">
      <w:pPr>
        <w:rPr>
          <w:rFonts w:asciiTheme="minorHAnsi" w:hAnsiTheme="minorHAnsi" w:cstheme="minorHAnsi"/>
          <w:sz w:val="20"/>
        </w:rPr>
      </w:pPr>
    </w:p>
    <w:p w14:paraId="3473EB6A" w14:textId="589D0444" w:rsidR="00CD053C" w:rsidRPr="001E0107" w:rsidRDefault="00533FAA" w:rsidP="00852585">
      <w:pPr>
        <w:spacing w:before="120" w:after="120" w:line="240" w:lineRule="auto"/>
        <w:rPr>
          <w:rFonts w:ascii="Calibri" w:hAnsi="Calibri"/>
          <w:sz w:val="20"/>
        </w:rPr>
      </w:pPr>
      <w:r w:rsidRPr="001E0107">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653728">
            <w:rPr>
              <w:rFonts w:asciiTheme="minorHAnsi" w:hAnsiTheme="minorHAnsi" w:cstheme="minorHAnsi"/>
              <w:sz w:val="20"/>
            </w:rPr>
            <w:t>POST/DYS/OB/LZA/04041/2023</w:t>
          </w:r>
        </w:sdtContent>
      </w:sdt>
      <w:r w:rsidRPr="001E0107">
        <w:rPr>
          <w:rFonts w:asciiTheme="minorHAnsi" w:hAnsiTheme="minorHAnsi" w:cstheme="minorHAnsi"/>
          <w:sz w:val="20"/>
          <w:lang w:eastAsia="pl-PL"/>
        </w:rPr>
        <w:t xml:space="preserve"> prowadzonym w trybie przetargu nieograniczonego </w:t>
      </w:r>
      <w:r w:rsidR="00EF1BBE" w:rsidRPr="001E0107">
        <w:rPr>
          <w:rFonts w:asciiTheme="minorHAnsi" w:hAnsiTheme="minorHAnsi" w:cstheme="minorHAnsi"/>
          <w:sz w:val="20"/>
          <w:lang w:eastAsia="pl-PL"/>
        </w:rPr>
        <w:t>pn.</w:t>
      </w:r>
      <w:r w:rsidRPr="001E0107">
        <w:rPr>
          <w:rFonts w:asciiTheme="minorHAnsi" w:hAnsiTheme="minorHAnsi" w:cstheme="minorHAnsi"/>
          <w:sz w:val="20"/>
          <w:lang w:eastAsia="pl-PL"/>
        </w:rPr>
        <w:t xml:space="preserve"> </w:t>
      </w:r>
      <w:r w:rsidR="00653728" w:rsidRPr="007E7BD4">
        <w:rPr>
          <w:rFonts w:asciiTheme="minorHAnsi" w:hAnsiTheme="minorHAnsi" w:cstheme="minorHAnsi"/>
          <w:b/>
          <w:bCs/>
          <w:sz w:val="20"/>
        </w:rPr>
        <w:t>Bielanka, gm. Ruciane Nida - wykonanie dokumentacji projektowej i robót budowlanych w celu przyłączenia nowych odbiorców na terenie działalności PGE Dystrybucja S.A. Oddział Białystok</w:t>
      </w:r>
      <w:bookmarkStart w:id="2" w:name="_GoBack"/>
      <w:bookmarkEnd w:id="2"/>
      <w:r w:rsidR="00EF6F17" w:rsidRPr="001E0107">
        <w:rPr>
          <w:rFonts w:asciiTheme="minorHAnsi" w:hAnsiTheme="minorHAnsi" w:cstheme="minorHAnsi"/>
          <w:i/>
          <w:sz w:val="20"/>
        </w:rPr>
        <w:t>,</w:t>
      </w:r>
      <w:r w:rsidR="00EF6F17" w:rsidRPr="001E0107">
        <w:rPr>
          <w:rFonts w:asciiTheme="minorHAnsi" w:hAnsiTheme="minorHAnsi" w:cstheme="minorHAnsi"/>
          <w:sz w:val="20"/>
        </w:rPr>
        <w:t xml:space="preserve"> </w:t>
      </w:r>
      <w:r w:rsidRPr="001E0107">
        <w:rPr>
          <w:rFonts w:asciiTheme="minorHAnsi" w:hAnsiTheme="minorHAnsi" w:cstheme="minorHAnsi"/>
          <w:b/>
          <w:sz w:val="20"/>
          <w:lang w:eastAsia="pl-PL"/>
        </w:rPr>
        <w:t>oświadczamy</w:t>
      </w:r>
      <w:r w:rsidRPr="001E0107">
        <w:rPr>
          <w:rFonts w:asciiTheme="minorHAnsi" w:hAnsiTheme="minorHAnsi" w:cstheme="minorHAnsi"/>
          <w:sz w:val="20"/>
          <w:lang w:eastAsia="pl-PL"/>
        </w:rPr>
        <w:t xml:space="preserve">, </w:t>
      </w:r>
      <w:r w:rsidRPr="001E0107">
        <w:rPr>
          <w:rFonts w:asciiTheme="minorHAnsi" w:hAnsiTheme="minorHAnsi" w:cstheme="minorHAnsi"/>
          <w:bCs/>
          <w:sz w:val="20"/>
          <w:lang w:eastAsia="pl-PL"/>
        </w:rPr>
        <w:t>że</w:t>
      </w:r>
      <w:r w:rsidRPr="001E0107">
        <w:rPr>
          <w:rFonts w:asciiTheme="minorHAnsi" w:hAnsiTheme="minorHAnsi" w:cstheme="minorHAnsi"/>
          <w:sz w:val="20"/>
          <w:lang w:eastAsia="pl-PL"/>
        </w:rPr>
        <w:t xml:space="preserve"> </w:t>
      </w:r>
      <w:r w:rsidR="00CD053C" w:rsidRPr="001E0107">
        <w:rPr>
          <w:rFonts w:asciiTheme="minorHAnsi" w:hAnsiTheme="minorHAnsi" w:cstheme="minorHAnsi"/>
          <w:sz w:val="20"/>
        </w:rPr>
        <w:t>na dzień podpisania Umowy będziemy posiadać zezwolenia na wytwarzanie odpadów niebezpiecznych i innych niż niebezpieczne, wydane przez organy właściwe dla miejsca wytwarzania odpadów i dotyczące odpadów, które mogą</w:t>
      </w:r>
      <w:r w:rsidR="00CD053C" w:rsidRPr="001E0107">
        <w:rPr>
          <w:rFonts w:ascii="Calibri" w:hAnsi="Calibri"/>
          <w:sz w:val="20"/>
        </w:rPr>
        <w:t xml:space="preserve"> powstać przy realizacji zamówienia lub będziemy posiadać umowę z firmą, która takie zezwolenia posiada.</w:t>
      </w:r>
    </w:p>
    <w:p w14:paraId="5E1B1D38" w14:textId="77777777" w:rsidR="00CD053C" w:rsidRPr="001E0107" w:rsidRDefault="00CD053C" w:rsidP="00CD053C">
      <w:pPr>
        <w:spacing w:after="200" w:line="276" w:lineRule="auto"/>
        <w:rPr>
          <w:rFonts w:ascii="Calibri" w:hAnsi="Calibri"/>
          <w:sz w:val="20"/>
        </w:rPr>
      </w:pPr>
    </w:p>
    <w:p w14:paraId="0ACCE278" w14:textId="77777777" w:rsidR="00CD053C" w:rsidRPr="001E0107"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690374" w:rsidRDefault="009A525F" w:rsidP="009A525F">
      <w:pPr>
        <w:spacing w:after="80" w:line="240" w:lineRule="exact"/>
        <w:ind w:left="4690" w:right="-993" w:firstLine="708"/>
        <w:rPr>
          <w:rFonts w:asciiTheme="minorHAnsi" w:hAnsiTheme="minorHAnsi" w:cstheme="minorHAnsi"/>
          <w:sz w:val="18"/>
          <w:szCs w:val="18"/>
        </w:rPr>
      </w:pPr>
      <w:bookmarkStart w:id="3" w:name="_Ref528247260"/>
      <w:bookmarkStart w:id="4" w:name="_Toc528334789"/>
      <w:bookmarkStart w:id="5" w:name="_Toc19182901"/>
      <w:r w:rsidRPr="00690374">
        <w:rPr>
          <w:rFonts w:asciiTheme="minorHAnsi" w:hAnsiTheme="minorHAnsi" w:cstheme="minorHAnsi"/>
          <w:sz w:val="18"/>
          <w:szCs w:val="18"/>
        </w:rPr>
        <w:t>...................................................................................</w:t>
      </w:r>
    </w:p>
    <w:p w14:paraId="616C9D77" w14:textId="06D56E80" w:rsidR="009A525F" w:rsidRPr="00690374" w:rsidRDefault="009A525F" w:rsidP="009A525F">
      <w:pPr>
        <w:ind w:left="5398" w:right="68" w:hanging="153"/>
        <w:jc w:val="center"/>
        <w:rPr>
          <w:rFonts w:asciiTheme="minorHAnsi" w:hAnsiTheme="minorHAnsi" w:cstheme="minorHAnsi"/>
          <w:i/>
          <w:sz w:val="18"/>
          <w:szCs w:val="18"/>
        </w:rPr>
      </w:pPr>
      <w:r w:rsidRPr="00690374">
        <w:rPr>
          <w:rFonts w:asciiTheme="minorHAnsi" w:hAnsiTheme="minorHAnsi" w:cstheme="minorHAnsi"/>
          <w:i/>
          <w:sz w:val="18"/>
          <w:szCs w:val="18"/>
        </w:rPr>
        <w:t>Data i podpis</w:t>
      </w:r>
      <w:r w:rsidR="005479EE" w:rsidRPr="00690374">
        <w:rPr>
          <w:rFonts w:asciiTheme="minorHAnsi" w:hAnsiTheme="minorHAnsi" w:cstheme="minorHAnsi"/>
          <w:i/>
          <w:sz w:val="18"/>
          <w:szCs w:val="18"/>
        </w:rPr>
        <w:t xml:space="preserve">y </w:t>
      </w:r>
      <w:r w:rsidRPr="00690374">
        <w:rPr>
          <w:rFonts w:asciiTheme="minorHAnsi" w:hAnsiTheme="minorHAnsi" w:cstheme="minorHAnsi"/>
          <w:i/>
          <w:sz w:val="18"/>
          <w:szCs w:val="18"/>
        </w:rPr>
        <w:t>osób uprawnionych do składania</w:t>
      </w:r>
    </w:p>
    <w:p w14:paraId="1EE1B992" w14:textId="2057E985" w:rsidR="009A525F" w:rsidRPr="00690374" w:rsidRDefault="009A525F" w:rsidP="009A525F">
      <w:pPr>
        <w:ind w:left="5398" w:right="68" w:hanging="153"/>
        <w:jc w:val="center"/>
        <w:rPr>
          <w:rFonts w:asciiTheme="minorHAnsi" w:hAnsiTheme="minorHAnsi" w:cstheme="minorHAnsi"/>
          <w:i/>
          <w:sz w:val="18"/>
          <w:szCs w:val="18"/>
        </w:rPr>
      </w:pPr>
      <w:r w:rsidRPr="00690374">
        <w:rPr>
          <w:rFonts w:asciiTheme="minorHAnsi" w:hAnsiTheme="minorHAnsi" w:cstheme="minorHAnsi"/>
          <w:i/>
          <w:sz w:val="18"/>
          <w:szCs w:val="18"/>
        </w:rPr>
        <w:t>oświadczeń woli w imieniu Wykonawcy</w:t>
      </w:r>
    </w:p>
    <w:p w14:paraId="67A6527B" w14:textId="72B7173E" w:rsidR="00B27EAA" w:rsidRPr="001E0107" w:rsidRDefault="00B27EAA" w:rsidP="009A525F">
      <w:pPr>
        <w:ind w:left="5398" w:right="68" w:hanging="153"/>
        <w:jc w:val="center"/>
        <w:rPr>
          <w:rFonts w:asciiTheme="minorHAnsi" w:hAnsiTheme="minorHAnsi" w:cstheme="minorHAnsi"/>
          <w:i/>
          <w:sz w:val="20"/>
        </w:rPr>
      </w:pPr>
    </w:p>
    <w:bookmarkEnd w:id="3"/>
    <w:bookmarkEnd w:id="4"/>
    <w:bookmarkEnd w:id="5"/>
    <w:p w14:paraId="4D561F08" w14:textId="6531F684" w:rsidR="005B5686" w:rsidRPr="001E0107" w:rsidRDefault="005B5686" w:rsidP="001068D7">
      <w:pPr>
        <w:ind w:right="68"/>
        <w:rPr>
          <w:rFonts w:asciiTheme="minorHAnsi" w:hAnsiTheme="minorHAnsi" w:cstheme="minorHAnsi"/>
          <w:i/>
          <w:sz w:val="20"/>
        </w:rPr>
      </w:pPr>
    </w:p>
    <w:sectPr w:rsidR="005B5686" w:rsidRPr="001E0107"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ABE467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53728">
          <w:rPr>
            <w:rFonts w:asciiTheme="minorHAnsi" w:hAnsiTheme="minorHAnsi" w:cstheme="minorHAnsi"/>
            <w:sz w:val="18"/>
            <w:szCs w:val="18"/>
          </w:rPr>
          <w:t>POST/DYS/OB/LZA/04041/2023</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54889F6D"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653728">
          <w:rPr>
            <w:rFonts w:asciiTheme="minorHAnsi" w:hAnsiTheme="minorHAnsi" w:cstheme="minorHAnsi"/>
            <w:sz w:val="18"/>
            <w:szCs w:val="18"/>
          </w:rPr>
          <w:t>POST/DYS/OB/LZA/04041</w:t>
        </w:r>
        <w:r w:rsidR="008C3310">
          <w:rPr>
            <w:rFonts w:asciiTheme="minorHAnsi" w:hAnsiTheme="minorHAnsi" w:cstheme="minorHAnsi"/>
            <w:sz w:val="18"/>
            <w:szCs w:val="18"/>
          </w:rPr>
          <w:t>/</w:t>
        </w:r>
        <w:r w:rsidR="005F6EBD">
          <w:rPr>
            <w:rFonts w:asciiTheme="minorHAnsi" w:hAnsiTheme="minorHAnsi" w:cstheme="minorHAnsi"/>
            <w:sz w:val="18"/>
            <w:szCs w:val="18"/>
          </w:rPr>
          <w:t>202</w:t>
        </w:r>
        <w:r w:rsidR="00681211">
          <w:rPr>
            <w:rFonts w:asciiTheme="minorHAnsi" w:hAnsiTheme="minorHAnsi" w:cstheme="minorHAnsi"/>
            <w:sz w:val="18"/>
            <w:szCs w:val="18"/>
          </w:rPr>
          <w:t>3</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0CF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561"/>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107"/>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0FE5"/>
    <w:rsid w:val="00243D0F"/>
    <w:rsid w:val="002441E1"/>
    <w:rsid w:val="00244260"/>
    <w:rsid w:val="00245F53"/>
    <w:rsid w:val="00247908"/>
    <w:rsid w:val="0024792E"/>
    <w:rsid w:val="002511EE"/>
    <w:rsid w:val="00251BA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332A"/>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04"/>
    <w:rsid w:val="0056761A"/>
    <w:rsid w:val="00570A04"/>
    <w:rsid w:val="005712F0"/>
    <w:rsid w:val="0057265D"/>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67D"/>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5F6EBD"/>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810"/>
    <w:rsid w:val="00637544"/>
    <w:rsid w:val="00645623"/>
    <w:rsid w:val="0064713F"/>
    <w:rsid w:val="0065074A"/>
    <w:rsid w:val="00650D35"/>
    <w:rsid w:val="00651CC4"/>
    <w:rsid w:val="006527F9"/>
    <w:rsid w:val="006534F2"/>
    <w:rsid w:val="006536DD"/>
    <w:rsid w:val="00653728"/>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211"/>
    <w:rsid w:val="00681E01"/>
    <w:rsid w:val="00682A4B"/>
    <w:rsid w:val="00685B7C"/>
    <w:rsid w:val="0068638D"/>
    <w:rsid w:val="006868F1"/>
    <w:rsid w:val="00687290"/>
    <w:rsid w:val="00687695"/>
    <w:rsid w:val="006876EC"/>
    <w:rsid w:val="00687974"/>
    <w:rsid w:val="006903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817"/>
    <w:rsid w:val="006B0C89"/>
    <w:rsid w:val="006B3F08"/>
    <w:rsid w:val="006B43F2"/>
    <w:rsid w:val="006B4440"/>
    <w:rsid w:val="006B46CD"/>
    <w:rsid w:val="006B7D80"/>
    <w:rsid w:val="006C0240"/>
    <w:rsid w:val="006C042A"/>
    <w:rsid w:val="006C3128"/>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B2E"/>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0DB"/>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33F"/>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C7E"/>
    <w:rsid w:val="008B1FD5"/>
    <w:rsid w:val="008B4363"/>
    <w:rsid w:val="008B4FBD"/>
    <w:rsid w:val="008B5203"/>
    <w:rsid w:val="008B5C90"/>
    <w:rsid w:val="008B6029"/>
    <w:rsid w:val="008B65BB"/>
    <w:rsid w:val="008B69B1"/>
    <w:rsid w:val="008B7004"/>
    <w:rsid w:val="008B7D9C"/>
    <w:rsid w:val="008C1260"/>
    <w:rsid w:val="008C127F"/>
    <w:rsid w:val="008C201E"/>
    <w:rsid w:val="008C21CF"/>
    <w:rsid w:val="008C3310"/>
    <w:rsid w:val="008C4E2E"/>
    <w:rsid w:val="008C6568"/>
    <w:rsid w:val="008C65B6"/>
    <w:rsid w:val="008C65F4"/>
    <w:rsid w:val="008D0E90"/>
    <w:rsid w:val="008D1D7D"/>
    <w:rsid w:val="008D2147"/>
    <w:rsid w:val="008D2B6F"/>
    <w:rsid w:val="008D6A40"/>
    <w:rsid w:val="008D7F84"/>
    <w:rsid w:val="008E04C7"/>
    <w:rsid w:val="008E1326"/>
    <w:rsid w:val="008E1B72"/>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2E8A"/>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6964"/>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24B"/>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6CD5"/>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31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4D1C"/>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497"/>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1AD2"/>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6F17"/>
    <w:rsid w:val="00EF7DD4"/>
    <w:rsid w:val="00F00B3C"/>
    <w:rsid w:val="00F0112B"/>
    <w:rsid w:val="00F011BC"/>
    <w:rsid w:val="00F023E1"/>
    <w:rsid w:val="00F131C8"/>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3E0D"/>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4DB1"/>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612A50"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612A50"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12A50"/>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4041 - Załącznik nr 10 do SWZ - Oświadczenie zezwolenie.docx</dmsv2BaseFileName>
    <dmsv2BaseDisplayName xmlns="http://schemas.microsoft.com/sharepoint/v3">4041 - Załącznik nr 10 do SWZ - Oświadczenie zezwolenie</dmsv2BaseDisplayName>
    <dmsv2SWPP2ObjectNumber xmlns="http://schemas.microsoft.com/sharepoint/v3">POST/DYS/OB/LZA/04041/2023                        </dmsv2SWPP2ObjectNumber>
    <dmsv2SWPP2SumMD5 xmlns="http://schemas.microsoft.com/sharepoint/v3">f54949ac10a8ebcc012bb320cabb797b</dmsv2SWPP2SumMD5>
    <dmsv2BaseMoved xmlns="http://schemas.microsoft.com/sharepoint/v3">false</dmsv2BaseMoved>
    <dmsv2BaseIsSensitive xmlns="http://schemas.microsoft.com/sharepoint/v3">true</dmsv2BaseIsSensitive>
    <dmsv2SWPP2IDSWPP2 xmlns="http://schemas.microsoft.com/sharepoint/v3">608962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17148796</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00000001000700000000000c0000000b</dmsv2SWPP2ObjectDepartment>
    <dmsv2SWPP2ObjectName xmlns="http://schemas.microsoft.com/sharepoint/v3">Postępowanie</dmsv2SWPP2ObjectName>
    <_dlc_DocId xmlns="a19cb1c7-c5c7-46d4-85ae-d83685407bba">ARPUFTEV35RZ-1864520348-5038</_dlc_DocId>
    <_dlc_DocIdUrl xmlns="a19cb1c7-c5c7-46d4-85ae-d83685407bba">
      <Url>https://swpp2.dms.gkpge.pl/sites/24/_layouts/15/DocIdRedir.aspx?ID=ARPUFTEV35RZ-1864520348-5038</Url>
      <Description>ARPUFTEV35RZ-1864520348-5038</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A30D37274224D478FEEDFAF530393B5" ma:contentTypeVersion="0" ma:contentTypeDescription="SWPP2 Dokument bazowy" ma:contentTypeScope="" ma:versionID="021ba22b3781023c2a0d3769b0e8280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8B86BB7-2AF9-4407-87C5-A3970846065B}"/>
</file>

<file path=customXml/itemProps5.xml><?xml version="1.0" encoding="utf-8"?>
<ds:datastoreItem xmlns:ds="http://schemas.openxmlformats.org/officeDocument/2006/customXml" ds:itemID="{70143B33-87F1-4C9C-83D0-778009942906}">
  <ds:schemaRefs>
    <ds:schemaRef ds:uri="http://schemas.openxmlformats.org/officeDocument/2006/bibliography"/>
  </ds:schemaRefs>
</ds:datastoreItem>
</file>

<file path=customXml/itemProps6.xml><?xml version="1.0" encoding="utf-8"?>
<ds:datastoreItem xmlns:ds="http://schemas.openxmlformats.org/officeDocument/2006/customXml" ds:itemID="{94C66100-F1DA-48FE-A91B-B69C590BC178}"/>
</file>

<file path=docProps/app.xml><?xml version="1.0" encoding="utf-8"?>
<Properties xmlns="http://schemas.openxmlformats.org/officeDocument/2006/extended-properties" xmlns:vt="http://schemas.openxmlformats.org/officeDocument/2006/docPropsVTypes">
  <Template>Normal.dotm</Template>
  <TotalTime>36</TotalTime>
  <Pages>1</Pages>
  <Words>167</Words>
  <Characters>1005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POST/DYS/OB/LZA/04041/2023</dc:subject>
  <dc:creator>Kurpiewska Katarzyna [PGE S.A.]</dc:creator>
  <cp:lastModifiedBy>Mozolewski Karol [PGE Dystr. O.Białystok]</cp:lastModifiedBy>
  <cp:revision>39</cp:revision>
  <cp:lastPrinted>2021-02-26T13:14:00Z</cp:lastPrinted>
  <dcterms:created xsi:type="dcterms:W3CDTF">2021-05-11T10:47:00Z</dcterms:created>
  <dcterms:modified xsi:type="dcterms:W3CDTF">2023-07-12T05:22:00Z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0x0101891000AA30D37274224D478FEEDFAF530393B5</vt:lpwstr>
  </property>
  <property fmtid="{D5CDD505-2E9C-101B-9397-08002B2CF9AE}" pid="3" name="_dlc_DocIdItemGuid">
    <vt:lpwstr>e06b1ac5-8252-48e9-a2d4-e22d36d6eae4</vt:lpwstr>
  </property>
</Properties>
</file>